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0D8685F9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25C7B"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Termomodernizację </w:t>
      </w:r>
      <w:r w:rsidR="00BF5953">
        <w:rPr>
          <w:rFonts w:ascii="Tahoma" w:eastAsia="Lucida Sans Unicode" w:hAnsi="Tahoma" w:cs="Tahoma"/>
          <w:b/>
          <w:bCs/>
          <w:kern w:val="3"/>
          <w:lang w:eastAsia="zh-CN"/>
        </w:rPr>
        <w:t xml:space="preserve">budynku </w:t>
      </w:r>
      <w:r w:rsidR="00C25C7B">
        <w:rPr>
          <w:rFonts w:ascii="Tahoma" w:eastAsia="Lucida Sans Unicode" w:hAnsi="Tahoma" w:cs="Tahoma"/>
          <w:b/>
          <w:bCs/>
          <w:kern w:val="3"/>
          <w:lang w:eastAsia="zh-CN"/>
        </w:rPr>
        <w:t>Zespołu Szkolno-Przedszkolnego w Połomi wraz z remontem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410E5F0E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</w:t>
      </w:r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4D61A4C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336AEB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III swz)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4870B" w14:textId="77777777" w:rsidR="007A69C0" w:rsidRDefault="007A69C0" w:rsidP="00DA5839">
      <w:r>
        <w:separator/>
      </w:r>
    </w:p>
  </w:endnote>
  <w:endnote w:type="continuationSeparator" w:id="0">
    <w:p w14:paraId="1F1BFD24" w14:textId="77777777" w:rsidR="007A69C0" w:rsidRDefault="007A69C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43C2C" w14:textId="77777777" w:rsidR="007A69C0" w:rsidRDefault="007A69C0" w:rsidP="00DA5839">
      <w:r>
        <w:separator/>
      </w:r>
    </w:p>
  </w:footnote>
  <w:footnote w:type="continuationSeparator" w:id="0">
    <w:p w14:paraId="53515902" w14:textId="77777777" w:rsidR="007A69C0" w:rsidRDefault="007A69C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076B68BB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25C7B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C25C7B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2023-01-12T09:19:00Z</dcterms:modified>
</cp:coreProperties>
</file>